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265" w:rsidRDefault="000E6265" w:rsidP="00B00BD9">
      <w:pPr>
        <w:jc w:val="both"/>
      </w:pPr>
      <w:bookmarkStart w:id="0" w:name="_GoBack"/>
      <w:bookmarkEnd w:id="0"/>
    </w:p>
    <w:p w:rsidR="00AC3F9A" w:rsidRDefault="00AC3F9A">
      <w:pPr>
        <w:jc w:val="center"/>
      </w:pPr>
    </w:p>
    <w:p w:rsidR="00AC3F9A" w:rsidRDefault="00AC3F9A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ТЕНДЕРЕ</w:t>
      </w:r>
    </w:p>
    <w:p w:rsidR="00AC3F9A" w:rsidRDefault="00AC3F9A">
      <w:pPr>
        <w:jc w:val="both"/>
        <w:rPr>
          <w:sz w:val="22"/>
        </w:rPr>
      </w:pPr>
    </w:p>
    <w:p w:rsidR="00AC3F9A" w:rsidRDefault="006E3EE9" w:rsidP="006E3EE9">
      <w:pPr>
        <w:jc w:val="right"/>
        <w:rPr>
          <w:sz w:val="22"/>
        </w:rPr>
      </w:pPr>
      <w:r>
        <w:rPr>
          <w:sz w:val="22"/>
        </w:rPr>
        <w:t>«______»____________20</w:t>
      </w:r>
      <w:r w:rsidR="00AC3F9A">
        <w:rPr>
          <w:sz w:val="22"/>
        </w:rPr>
        <w:t xml:space="preserve">__г.             </w:t>
      </w:r>
      <w:r>
        <w:rPr>
          <w:sz w:val="22"/>
        </w:rPr>
        <w:t>Д</w:t>
      </w:r>
      <w:r w:rsidR="00AC3F9A">
        <w:rPr>
          <w:sz w:val="22"/>
        </w:rPr>
        <w:t>иректору</w:t>
      </w:r>
    </w:p>
    <w:p w:rsidR="00AC3F9A" w:rsidRDefault="00AC3F9A">
      <w:pPr>
        <w:ind w:left="5652" w:firstLine="720"/>
        <w:jc w:val="right"/>
        <w:rPr>
          <w:sz w:val="22"/>
        </w:rPr>
      </w:pPr>
      <w:r>
        <w:rPr>
          <w:sz w:val="22"/>
        </w:rPr>
        <w:t>О</w:t>
      </w:r>
      <w:r w:rsidR="006E3EE9">
        <w:rPr>
          <w:sz w:val="22"/>
        </w:rPr>
        <w:t>О</w:t>
      </w:r>
      <w:r>
        <w:rPr>
          <w:sz w:val="22"/>
        </w:rPr>
        <w:t>О «</w:t>
      </w:r>
      <w:r w:rsidR="006E3EE9">
        <w:rPr>
          <w:sz w:val="22"/>
        </w:rPr>
        <w:t>Рус</w:t>
      </w:r>
      <w:r>
        <w:rPr>
          <w:sz w:val="22"/>
        </w:rPr>
        <w:t>соль»</w:t>
      </w:r>
    </w:p>
    <w:p w:rsidR="00AC3F9A" w:rsidRDefault="00AC3F9A">
      <w:pPr>
        <w:jc w:val="right"/>
        <w:rPr>
          <w:sz w:val="22"/>
        </w:rPr>
      </w:pPr>
      <w:r>
        <w:rPr>
          <w:sz w:val="22"/>
        </w:rPr>
        <w:t>______________________</w:t>
      </w:r>
    </w:p>
    <w:p w:rsidR="00AC3F9A" w:rsidRDefault="00AC3F9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(Ф.И.О.)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Банковские реквизиты:___________________________________________________________________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БИК___________________________________ ИНН/КПП 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Ф.И.О. представителя:____________________________________________________________________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паспорт серии __________№ _____________________выдан: «_____»__________________ ________г. кем 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проживающий по адресу:_________________________________________________________________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jc w:val="both"/>
        <w:rPr>
          <w:sz w:val="22"/>
        </w:rPr>
      </w:pPr>
      <w:r>
        <w:rPr>
          <w:sz w:val="22"/>
        </w:rPr>
        <w:t xml:space="preserve">Доверенность №________ от «______»_____________ _______г. 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тендере, </w:t>
      </w:r>
      <w:r>
        <w:rPr>
          <w:sz w:val="22"/>
        </w:rPr>
        <w:t xml:space="preserve">назначенном на </w:t>
      </w:r>
      <w:r w:rsidR="00731D77">
        <w:rPr>
          <w:sz w:val="22"/>
        </w:rPr>
        <w:t>«_____»____________20</w:t>
      </w:r>
      <w:r>
        <w:rPr>
          <w:sz w:val="22"/>
        </w:rPr>
        <w:t>__г., на право заключения договора (договоров):</w:t>
      </w:r>
    </w:p>
    <w:p w:rsidR="00AC3F9A" w:rsidRDefault="00AC3F9A">
      <w:pPr>
        <w:pStyle w:val="a9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3F9A" w:rsidRDefault="00AC3F9A">
      <w:pPr>
        <w:jc w:val="both"/>
        <w:rPr>
          <w:sz w:val="22"/>
        </w:rPr>
      </w:pPr>
    </w:p>
    <w:p w:rsidR="00AC3F9A" w:rsidRDefault="00AC3F9A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AC3F9A" w:rsidRDefault="00AC3F9A">
      <w:pPr>
        <w:numPr>
          <w:ilvl w:val="0"/>
          <w:numId w:val="4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</w:p>
    <w:p w:rsidR="00AC3F9A" w:rsidRDefault="00AC3F9A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C3F9A" w:rsidRDefault="00AC3F9A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AC3F9A" w:rsidRDefault="00AC3F9A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p w:rsidR="00AC3F9A" w:rsidRDefault="00AC3F9A"/>
    <w:p w:rsidR="00AC3F9A" w:rsidRDefault="00AC3F9A">
      <w:pPr>
        <w:ind w:firstLine="357"/>
        <w:jc w:val="center"/>
      </w:pPr>
    </w:p>
    <w:p w:rsidR="00821E44" w:rsidRDefault="00821E44">
      <w:pPr>
        <w:ind w:firstLine="357"/>
        <w:jc w:val="center"/>
      </w:pPr>
    </w:p>
    <w:p w:rsidR="00821E44" w:rsidRDefault="00821E44">
      <w:pPr>
        <w:ind w:firstLine="357"/>
        <w:jc w:val="center"/>
      </w:pPr>
    </w:p>
    <w:p w:rsidR="00821E44" w:rsidRDefault="00821E44">
      <w:pPr>
        <w:ind w:firstLine="357"/>
        <w:jc w:val="center"/>
      </w:pPr>
    </w:p>
    <w:sectPr w:rsidR="00821E44" w:rsidSect="00CC6259">
      <w:headerReference w:type="default" r:id="rId8"/>
      <w:footnotePr>
        <w:pos w:val="beneathText"/>
      </w:footnotePr>
      <w:pgSz w:w="11905" w:h="16837" w:code="9"/>
      <w:pgMar w:top="851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086" w:rsidRDefault="002C7086">
      <w:r>
        <w:separator/>
      </w:r>
    </w:p>
  </w:endnote>
  <w:endnote w:type="continuationSeparator" w:id="0">
    <w:p w:rsidR="002C7086" w:rsidRDefault="002C7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086" w:rsidRDefault="002C7086">
      <w:r>
        <w:separator/>
      </w:r>
    </w:p>
  </w:footnote>
  <w:footnote w:type="continuationSeparator" w:id="0">
    <w:p w:rsidR="002C7086" w:rsidRDefault="002C7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94"/>
      <w:gridCol w:w="4110"/>
      <w:gridCol w:w="2835"/>
    </w:tblGrid>
    <w:tr w:rsidR="00F9273C" w:rsidTr="00EC0309">
      <w:trPr>
        <w:trHeight w:val="139"/>
      </w:trPr>
      <w:tc>
        <w:tcPr>
          <w:tcW w:w="2694" w:type="dxa"/>
          <w:vAlign w:val="center"/>
        </w:tcPr>
        <w:p w:rsidR="00F9273C" w:rsidRDefault="0019605B" w:rsidP="00EC0309">
          <w:pPr>
            <w:pStyle w:val="af2"/>
            <w:jc w:val="center"/>
          </w:pPr>
          <w:r>
            <w:rPr>
              <w:noProof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58240" behindDoc="1" locked="0" layoutInCell="1" allowOverlap="1">
                    <wp:simplePos x="0" y="0"/>
                    <wp:positionH relativeFrom="column">
                      <wp:posOffset>34925</wp:posOffset>
                    </wp:positionH>
                    <wp:positionV relativeFrom="paragraph">
                      <wp:posOffset>50165</wp:posOffset>
                    </wp:positionV>
                    <wp:extent cx="1426845" cy="437515"/>
                    <wp:effectExtent l="0" t="0" r="1905" b="635"/>
                    <wp:wrapNone/>
                    <wp:docPr id="1" name="Grou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426845" cy="437515"/>
                              <a:chOff x="1519" y="974"/>
                              <a:chExt cx="4497" cy="1349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4993" t="57408" r="9692" b="1678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01" y="1314"/>
                                <a:ext cx="3415" cy="1009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4328" t="9882" r="23660" b="4266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519" y="974"/>
                                <a:ext cx="1081" cy="1239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2A6E10B5" id="Group 4" o:spid="_x0000_s1026" style="position:absolute;margin-left:2.75pt;margin-top:3.95pt;width:112.35pt;height:34.45pt;z-index:-251658240" coordorigin="1519,974" coordsize="4497,13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rlvHvj218E2Ef7t77VLpvKstPh5kuJOwA7Adz0ArSnTnWmoQV2zGtWhQg6lR2SNy61mxsr61sp&#10;7qKK7uiRBCzAPIQMnA74FXa8KaS+8L6ol5dqmv8AxM1hNttaqcw6fD/7LGvdurGvUND1+OynsPD+&#10;qapFfeIzbedKIk27gOC2BwoyeM9a7q+D9lFSg7/rbdr+6trvc87C4/20pRqLl1+6+yf9572Wytc6&#10;WiiivNPX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rnfH3j7RPhl4WvPEXiK7+w6TabfOn2M+3cwUcKCTkkCsvxF8aPBvhbwFH4z1HX&#10;LeLw7LGkkd2p3+YHxt2gcknPQCtY0qk0nGLd3ZevYzdSEbpvbX5HbUVR0PWrTxHo1lquny+fY3sK&#10;3EEuCN6MMqcH1Bq9WbTTsy076oKKKKQw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sHUvHGjaReSWt3eCKdMbk&#10;2k4yM+lb1V5bC2mcvJBG7HqzKCaAOf8A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h8SfDxOPt4/74b/AAro&#10;4JkuIUljO5HAZT6iof7Ls/8An1h/74FWVUKoAGAOgFAC0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исунок 1" o:spid="_x0000_s1027" type="#_x0000_t75" style="position:absolute;left:2601;top:1314;width:3415;height:10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WHPfEAAAA2gAAAA8AAABkcnMvZG93bnJldi54bWxEj0FrwkAUhO8F/8PyhN6ajQFLGrNKMVR7&#10;0EO10Otz9zUJZt+G7FbTf+8KhR6HmfmGKVej7cSFBt86VjBLUhDE2pmWawWfx7enHIQPyAY7x6Tg&#10;lzyslpOHEgvjrvxBl0OoRYSwL1BBE0JfSOl1QxZ94nri6H27wWKIcqilGfAa4baTWZo+S4stx4UG&#10;e1o3pM+HH6tgu/cnnX8dNc6rl3p33uabar9T6nE6vi5ABBrDf/iv/W4UZHC/Em+AX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2WHPfEAAAA2gAAAA8AAAAAAAAAAAAAAAAA&#10;nwIAAGRycy9kb3ducmV2LnhtbFBLBQYAAAAABAAEAPcAAACQAwAAAAA=&#10;">
                      <v:imagedata r:id="rId2" o:title="" croptop="37623f" cropbottom="10999f" cropleft="42594f" cropright="6352f"/>
                    </v:shape>
                    <v:shape id="Рисунок 1" o:spid="_x0000_s1028" type="#_x0000_t75" style="position:absolute;left:1519;top:974;width:1081;height:1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PFJTEAAAA2gAAAA8AAABkcnMvZG93bnJldi54bWxEj0FrAjEUhO+C/yG8gjfNtqKU1ShFqgge&#10;irYe9vbcPDdLNy9rEnX9902h0OMwM98w82VnG3EjH2rHCp5HGQji0umaKwVfn+vhK4gQkTU2jknB&#10;gwIsF/3eHHPt7ryn2yFWIkE45KjAxNjmUobSkMUwci1x8s7OW4xJ+kpqj/cEt418ybKptFhzWjDY&#10;0spQ+X24WgVTOTmW7YcszGlX7N83vuiul4lSg6fubQYiUhf/w3/trVYwht8r6QbIx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wPFJTEAAAA2gAAAA8AAAAAAAAAAAAAAAAA&#10;nwIAAGRycy9kb3ducmV2LnhtbFBLBQYAAAAABAAEAPcAAACQAwAAAAA=&#10;">
                      <v:imagedata r:id="rId2" o:title="" croptop="6476f" cropbottom="27960f" cropleft="42158f" cropright="15506f"/>
                    </v:shape>
                  </v:group>
                </w:pict>
              </mc:Fallback>
            </mc:AlternateContent>
          </w:r>
        </w:p>
        <w:p w:rsidR="00F9273C" w:rsidRDefault="00F9273C" w:rsidP="00EC0309">
          <w:pPr>
            <w:pStyle w:val="af2"/>
            <w:jc w:val="center"/>
          </w:pPr>
        </w:p>
      </w:tc>
      <w:tc>
        <w:tcPr>
          <w:tcW w:w="4110" w:type="dxa"/>
          <w:vAlign w:val="center"/>
        </w:tcPr>
        <w:p w:rsidR="00F9273C" w:rsidRDefault="00F9273C" w:rsidP="00EC0309">
          <w:pPr>
            <w:pStyle w:val="af2"/>
            <w:jc w:val="center"/>
          </w:pPr>
          <w:r>
            <w:t>СТП № 23 – 2015</w:t>
          </w:r>
        </w:p>
        <w:p w:rsidR="00F9273C" w:rsidRDefault="00F9273C" w:rsidP="00EC0309">
          <w:pPr>
            <w:pStyle w:val="af2"/>
            <w:jc w:val="center"/>
          </w:pPr>
          <w:r>
            <w:t>Порядок организации и проведения</w:t>
          </w:r>
        </w:p>
        <w:p w:rsidR="00F9273C" w:rsidRDefault="00F9273C" w:rsidP="00EC0309">
          <w:pPr>
            <w:pStyle w:val="af2"/>
            <w:jc w:val="center"/>
          </w:pPr>
          <w:r>
            <w:t>тендеров в ООО «Руссоль»</w:t>
          </w:r>
        </w:p>
      </w:tc>
      <w:tc>
        <w:tcPr>
          <w:tcW w:w="2835" w:type="dxa"/>
          <w:vAlign w:val="center"/>
        </w:tcPr>
        <w:p w:rsidR="00F9273C" w:rsidRDefault="00F9273C" w:rsidP="00EC0309">
          <w:pPr>
            <w:pStyle w:val="af2"/>
            <w:jc w:val="center"/>
          </w:pPr>
          <w:r>
            <w:t>Издание 1</w:t>
          </w:r>
        </w:p>
        <w:p w:rsidR="00F9273C" w:rsidRDefault="00F9273C" w:rsidP="00EC0309">
          <w:pPr>
            <w:pStyle w:val="af2"/>
            <w:jc w:val="center"/>
          </w:pPr>
          <w:r>
            <w:rPr>
              <w:rStyle w:val="a3"/>
            </w:rPr>
            <w:t xml:space="preserve">Лист </w:t>
          </w:r>
          <w:r w:rsidR="00665136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PAGE </w:instrText>
          </w:r>
          <w:r w:rsidR="00665136" w:rsidRPr="00821E44">
            <w:rPr>
              <w:rStyle w:val="a3"/>
            </w:rPr>
            <w:fldChar w:fldCharType="separate"/>
          </w:r>
          <w:r w:rsidR="00B00BD9">
            <w:rPr>
              <w:rStyle w:val="a3"/>
              <w:noProof/>
            </w:rPr>
            <w:t>6</w:t>
          </w:r>
          <w:r w:rsidR="00665136" w:rsidRPr="00821E44">
            <w:rPr>
              <w:rStyle w:val="a3"/>
            </w:rPr>
            <w:fldChar w:fldCharType="end"/>
          </w:r>
          <w:r>
            <w:rPr>
              <w:rStyle w:val="a3"/>
            </w:rPr>
            <w:t xml:space="preserve"> из</w:t>
          </w:r>
          <w:r w:rsidR="00665136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NUMPAGES </w:instrText>
          </w:r>
          <w:r w:rsidR="00665136" w:rsidRPr="00821E44">
            <w:rPr>
              <w:rStyle w:val="a3"/>
            </w:rPr>
            <w:fldChar w:fldCharType="separate"/>
          </w:r>
          <w:r w:rsidR="00B00BD9">
            <w:rPr>
              <w:rStyle w:val="a3"/>
              <w:noProof/>
            </w:rPr>
            <w:t>6</w:t>
          </w:r>
          <w:r w:rsidR="00665136" w:rsidRPr="00821E44">
            <w:rPr>
              <w:rStyle w:val="a3"/>
            </w:rPr>
            <w:fldChar w:fldCharType="end"/>
          </w:r>
        </w:p>
      </w:tc>
    </w:tr>
  </w:tbl>
  <w:p w:rsidR="00F9273C" w:rsidRDefault="00F9273C" w:rsidP="00821E44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>
    <w:nsid w:val="11EF31CA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14">
    <w:nsid w:val="2C4D4A3E"/>
    <w:multiLevelType w:val="hybridMultilevel"/>
    <w:tmpl w:val="B0F89DEC"/>
    <w:lvl w:ilvl="0" w:tplc="FB129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807E6E"/>
    <w:multiLevelType w:val="multilevel"/>
    <w:tmpl w:val="27925D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5EF5814"/>
    <w:multiLevelType w:val="hybridMultilevel"/>
    <w:tmpl w:val="A4C8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4D1DBA"/>
    <w:multiLevelType w:val="hybridMultilevel"/>
    <w:tmpl w:val="5186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C00EA"/>
    <w:multiLevelType w:val="hybridMultilevel"/>
    <w:tmpl w:val="5DCA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633886"/>
    <w:multiLevelType w:val="hybridMultilevel"/>
    <w:tmpl w:val="9B3C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E75F05"/>
    <w:multiLevelType w:val="hybridMultilevel"/>
    <w:tmpl w:val="E4F2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9"/>
  </w:num>
  <w:num w:numId="16">
    <w:abstractNumId w:val="14"/>
  </w:num>
  <w:num w:numId="17">
    <w:abstractNumId w:val="15"/>
  </w:num>
  <w:num w:numId="18">
    <w:abstractNumId w:val="20"/>
  </w:num>
  <w:num w:numId="19">
    <w:abstractNumId w:val="16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47"/>
    <w:rsid w:val="00000835"/>
    <w:rsid w:val="00006583"/>
    <w:rsid w:val="00006589"/>
    <w:rsid w:val="00020BB0"/>
    <w:rsid w:val="0002313B"/>
    <w:rsid w:val="00025ED7"/>
    <w:rsid w:val="00027B6F"/>
    <w:rsid w:val="00030E9B"/>
    <w:rsid w:val="00035952"/>
    <w:rsid w:val="00040CCE"/>
    <w:rsid w:val="00055A35"/>
    <w:rsid w:val="00060E93"/>
    <w:rsid w:val="00063733"/>
    <w:rsid w:val="00063A00"/>
    <w:rsid w:val="00065571"/>
    <w:rsid w:val="000823E5"/>
    <w:rsid w:val="000901F0"/>
    <w:rsid w:val="00094F28"/>
    <w:rsid w:val="00097BFD"/>
    <w:rsid w:val="000A140A"/>
    <w:rsid w:val="000A5475"/>
    <w:rsid w:val="000A564F"/>
    <w:rsid w:val="000C4AB1"/>
    <w:rsid w:val="000D0D5B"/>
    <w:rsid w:val="000D1637"/>
    <w:rsid w:val="000D5404"/>
    <w:rsid w:val="000E076C"/>
    <w:rsid w:val="000E6265"/>
    <w:rsid w:val="000F6F8E"/>
    <w:rsid w:val="00104A8E"/>
    <w:rsid w:val="00106B60"/>
    <w:rsid w:val="001146F0"/>
    <w:rsid w:val="001179EB"/>
    <w:rsid w:val="00120A07"/>
    <w:rsid w:val="00126C5E"/>
    <w:rsid w:val="001414CE"/>
    <w:rsid w:val="00152203"/>
    <w:rsid w:val="001573B8"/>
    <w:rsid w:val="00157FC9"/>
    <w:rsid w:val="0016198B"/>
    <w:rsid w:val="001726B8"/>
    <w:rsid w:val="00172F77"/>
    <w:rsid w:val="00173F43"/>
    <w:rsid w:val="00175CD9"/>
    <w:rsid w:val="001763E8"/>
    <w:rsid w:val="00186314"/>
    <w:rsid w:val="001863AD"/>
    <w:rsid w:val="0019605B"/>
    <w:rsid w:val="00196DCD"/>
    <w:rsid w:val="001A3016"/>
    <w:rsid w:val="001A5DF4"/>
    <w:rsid w:val="001B2F05"/>
    <w:rsid w:val="001C1DA9"/>
    <w:rsid w:val="001C7A25"/>
    <w:rsid w:val="001D02FE"/>
    <w:rsid w:val="001D335D"/>
    <w:rsid w:val="001D442B"/>
    <w:rsid w:val="001E6EF5"/>
    <w:rsid w:val="001F571E"/>
    <w:rsid w:val="001F6662"/>
    <w:rsid w:val="00203F79"/>
    <w:rsid w:val="00204476"/>
    <w:rsid w:val="00206763"/>
    <w:rsid w:val="00211586"/>
    <w:rsid w:val="00212DD0"/>
    <w:rsid w:val="002132FE"/>
    <w:rsid w:val="00215DD2"/>
    <w:rsid w:val="0021600E"/>
    <w:rsid w:val="00221C4B"/>
    <w:rsid w:val="00223432"/>
    <w:rsid w:val="00223E20"/>
    <w:rsid w:val="00227023"/>
    <w:rsid w:val="00234121"/>
    <w:rsid w:val="00244263"/>
    <w:rsid w:val="002465D8"/>
    <w:rsid w:val="00247204"/>
    <w:rsid w:val="0025438C"/>
    <w:rsid w:val="00254D47"/>
    <w:rsid w:val="0027313F"/>
    <w:rsid w:val="002B21AA"/>
    <w:rsid w:val="002B3AE5"/>
    <w:rsid w:val="002C7086"/>
    <w:rsid w:val="002D1916"/>
    <w:rsid w:val="002D6A2C"/>
    <w:rsid w:val="002E2D54"/>
    <w:rsid w:val="002F4633"/>
    <w:rsid w:val="003113AE"/>
    <w:rsid w:val="00314B4A"/>
    <w:rsid w:val="00322FA7"/>
    <w:rsid w:val="003255F2"/>
    <w:rsid w:val="00325F3D"/>
    <w:rsid w:val="00330D4F"/>
    <w:rsid w:val="003318EF"/>
    <w:rsid w:val="00331D72"/>
    <w:rsid w:val="0034346C"/>
    <w:rsid w:val="00350ACE"/>
    <w:rsid w:val="003526B8"/>
    <w:rsid w:val="003559F6"/>
    <w:rsid w:val="00365304"/>
    <w:rsid w:val="003667BD"/>
    <w:rsid w:val="00367E5C"/>
    <w:rsid w:val="00375665"/>
    <w:rsid w:val="003816D4"/>
    <w:rsid w:val="00392D4A"/>
    <w:rsid w:val="003A7081"/>
    <w:rsid w:val="003B4A81"/>
    <w:rsid w:val="003D123E"/>
    <w:rsid w:val="003D76B9"/>
    <w:rsid w:val="003E2E73"/>
    <w:rsid w:val="003E3416"/>
    <w:rsid w:val="003E55EB"/>
    <w:rsid w:val="003E62EF"/>
    <w:rsid w:val="003F01F8"/>
    <w:rsid w:val="003F35A2"/>
    <w:rsid w:val="00400E1F"/>
    <w:rsid w:val="00401607"/>
    <w:rsid w:val="004168ED"/>
    <w:rsid w:val="0042536B"/>
    <w:rsid w:val="00432DD5"/>
    <w:rsid w:val="0045466A"/>
    <w:rsid w:val="00464343"/>
    <w:rsid w:val="004A36DD"/>
    <w:rsid w:val="004B441B"/>
    <w:rsid w:val="004C17CB"/>
    <w:rsid w:val="004C74FC"/>
    <w:rsid w:val="004E374B"/>
    <w:rsid w:val="00512554"/>
    <w:rsid w:val="00512E3B"/>
    <w:rsid w:val="00514BC5"/>
    <w:rsid w:val="00516F6D"/>
    <w:rsid w:val="005273C2"/>
    <w:rsid w:val="00527C47"/>
    <w:rsid w:val="00547394"/>
    <w:rsid w:val="0055632D"/>
    <w:rsid w:val="005643C8"/>
    <w:rsid w:val="005701F2"/>
    <w:rsid w:val="00573DF3"/>
    <w:rsid w:val="005A0A3F"/>
    <w:rsid w:val="005A2B68"/>
    <w:rsid w:val="005B115F"/>
    <w:rsid w:val="005B2BBE"/>
    <w:rsid w:val="005C046B"/>
    <w:rsid w:val="005C3006"/>
    <w:rsid w:val="005D1B3F"/>
    <w:rsid w:val="005D5101"/>
    <w:rsid w:val="005E6EF4"/>
    <w:rsid w:val="005F4717"/>
    <w:rsid w:val="005F5B03"/>
    <w:rsid w:val="00601887"/>
    <w:rsid w:val="00610274"/>
    <w:rsid w:val="00611A37"/>
    <w:rsid w:val="006146DE"/>
    <w:rsid w:val="0061498F"/>
    <w:rsid w:val="00616FFC"/>
    <w:rsid w:val="006259BE"/>
    <w:rsid w:val="006265FD"/>
    <w:rsid w:val="0065767B"/>
    <w:rsid w:val="00665136"/>
    <w:rsid w:val="006700A4"/>
    <w:rsid w:val="00676051"/>
    <w:rsid w:val="00697489"/>
    <w:rsid w:val="006A4482"/>
    <w:rsid w:val="006A6192"/>
    <w:rsid w:val="006B02E8"/>
    <w:rsid w:val="006C6BCB"/>
    <w:rsid w:val="006C7161"/>
    <w:rsid w:val="006D4369"/>
    <w:rsid w:val="006D59FC"/>
    <w:rsid w:val="006E250A"/>
    <w:rsid w:val="006E3EE9"/>
    <w:rsid w:val="006F1131"/>
    <w:rsid w:val="006F2DF9"/>
    <w:rsid w:val="006F52CA"/>
    <w:rsid w:val="0070147F"/>
    <w:rsid w:val="00720182"/>
    <w:rsid w:val="00726154"/>
    <w:rsid w:val="00731D77"/>
    <w:rsid w:val="00735178"/>
    <w:rsid w:val="007524F6"/>
    <w:rsid w:val="00770C05"/>
    <w:rsid w:val="00772CD2"/>
    <w:rsid w:val="007870C6"/>
    <w:rsid w:val="00790286"/>
    <w:rsid w:val="00791C06"/>
    <w:rsid w:val="007932CF"/>
    <w:rsid w:val="0079371F"/>
    <w:rsid w:val="0079759E"/>
    <w:rsid w:val="007B7189"/>
    <w:rsid w:val="007C40AA"/>
    <w:rsid w:val="007D2CDA"/>
    <w:rsid w:val="007D6AB9"/>
    <w:rsid w:val="007E3A7F"/>
    <w:rsid w:val="00805F3B"/>
    <w:rsid w:val="008163B3"/>
    <w:rsid w:val="00821E44"/>
    <w:rsid w:val="00826563"/>
    <w:rsid w:val="008269B6"/>
    <w:rsid w:val="00833750"/>
    <w:rsid w:val="00834B8F"/>
    <w:rsid w:val="00841231"/>
    <w:rsid w:val="008416F0"/>
    <w:rsid w:val="008429A6"/>
    <w:rsid w:val="0084722C"/>
    <w:rsid w:val="00855363"/>
    <w:rsid w:val="00857CAB"/>
    <w:rsid w:val="00863DB9"/>
    <w:rsid w:val="00872308"/>
    <w:rsid w:val="00874CD6"/>
    <w:rsid w:val="00875E97"/>
    <w:rsid w:val="00881DC7"/>
    <w:rsid w:val="0088614E"/>
    <w:rsid w:val="00892D72"/>
    <w:rsid w:val="008951FF"/>
    <w:rsid w:val="00896527"/>
    <w:rsid w:val="008B55A6"/>
    <w:rsid w:val="008C22FD"/>
    <w:rsid w:val="008C23AC"/>
    <w:rsid w:val="008C4649"/>
    <w:rsid w:val="008D457D"/>
    <w:rsid w:val="008D6E67"/>
    <w:rsid w:val="008E0EDD"/>
    <w:rsid w:val="008F3992"/>
    <w:rsid w:val="008F47BE"/>
    <w:rsid w:val="00903BC1"/>
    <w:rsid w:val="009061D1"/>
    <w:rsid w:val="00911DD6"/>
    <w:rsid w:val="009141C2"/>
    <w:rsid w:val="00914CE4"/>
    <w:rsid w:val="009152B0"/>
    <w:rsid w:val="009221C0"/>
    <w:rsid w:val="00926125"/>
    <w:rsid w:val="00934631"/>
    <w:rsid w:val="009375F9"/>
    <w:rsid w:val="00944170"/>
    <w:rsid w:val="00953F14"/>
    <w:rsid w:val="00954E34"/>
    <w:rsid w:val="00963256"/>
    <w:rsid w:val="00964AFE"/>
    <w:rsid w:val="00972034"/>
    <w:rsid w:val="009738D4"/>
    <w:rsid w:val="009758E2"/>
    <w:rsid w:val="00981CA7"/>
    <w:rsid w:val="00991547"/>
    <w:rsid w:val="00994143"/>
    <w:rsid w:val="009B0A2F"/>
    <w:rsid w:val="009C0781"/>
    <w:rsid w:val="009C192A"/>
    <w:rsid w:val="009C31A0"/>
    <w:rsid w:val="009C65A3"/>
    <w:rsid w:val="009E3985"/>
    <w:rsid w:val="009E666E"/>
    <w:rsid w:val="009E788E"/>
    <w:rsid w:val="009F7C44"/>
    <w:rsid w:val="00A023F9"/>
    <w:rsid w:val="00A13B65"/>
    <w:rsid w:val="00A14545"/>
    <w:rsid w:val="00A20085"/>
    <w:rsid w:val="00A20207"/>
    <w:rsid w:val="00A27EA8"/>
    <w:rsid w:val="00A30477"/>
    <w:rsid w:val="00A31F71"/>
    <w:rsid w:val="00A326DC"/>
    <w:rsid w:val="00A32880"/>
    <w:rsid w:val="00A54873"/>
    <w:rsid w:val="00A64F6C"/>
    <w:rsid w:val="00AB3F3B"/>
    <w:rsid w:val="00AC1FAA"/>
    <w:rsid w:val="00AC3F9A"/>
    <w:rsid w:val="00AF669F"/>
    <w:rsid w:val="00B00BD9"/>
    <w:rsid w:val="00B04768"/>
    <w:rsid w:val="00B20664"/>
    <w:rsid w:val="00B21AD2"/>
    <w:rsid w:val="00B22699"/>
    <w:rsid w:val="00B2282B"/>
    <w:rsid w:val="00B26C1F"/>
    <w:rsid w:val="00B26D40"/>
    <w:rsid w:val="00B337DE"/>
    <w:rsid w:val="00B40123"/>
    <w:rsid w:val="00B51153"/>
    <w:rsid w:val="00B55E85"/>
    <w:rsid w:val="00B605A9"/>
    <w:rsid w:val="00B65184"/>
    <w:rsid w:val="00B7779D"/>
    <w:rsid w:val="00B83D8F"/>
    <w:rsid w:val="00B84603"/>
    <w:rsid w:val="00B85533"/>
    <w:rsid w:val="00B8647A"/>
    <w:rsid w:val="00B909D3"/>
    <w:rsid w:val="00B93FA4"/>
    <w:rsid w:val="00B952C0"/>
    <w:rsid w:val="00B97029"/>
    <w:rsid w:val="00B9718F"/>
    <w:rsid w:val="00BA0F9E"/>
    <w:rsid w:val="00BA4B9F"/>
    <w:rsid w:val="00BA5DBD"/>
    <w:rsid w:val="00BD51BC"/>
    <w:rsid w:val="00BD7F76"/>
    <w:rsid w:val="00BE05EF"/>
    <w:rsid w:val="00BF073B"/>
    <w:rsid w:val="00BF2892"/>
    <w:rsid w:val="00BF38A0"/>
    <w:rsid w:val="00C11D64"/>
    <w:rsid w:val="00C11E39"/>
    <w:rsid w:val="00C12E19"/>
    <w:rsid w:val="00C21DB6"/>
    <w:rsid w:val="00C31F40"/>
    <w:rsid w:val="00C4030C"/>
    <w:rsid w:val="00C45550"/>
    <w:rsid w:val="00C55CD7"/>
    <w:rsid w:val="00C65E15"/>
    <w:rsid w:val="00C67E8A"/>
    <w:rsid w:val="00C75199"/>
    <w:rsid w:val="00C828B5"/>
    <w:rsid w:val="00C86116"/>
    <w:rsid w:val="00CA005A"/>
    <w:rsid w:val="00CA1F75"/>
    <w:rsid w:val="00CC0893"/>
    <w:rsid w:val="00CC621F"/>
    <w:rsid w:val="00CC6259"/>
    <w:rsid w:val="00CD3D28"/>
    <w:rsid w:val="00CE18E7"/>
    <w:rsid w:val="00CE1AC6"/>
    <w:rsid w:val="00CE6FB6"/>
    <w:rsid w:val="00CE7BDD"/>
    <w:rsid w:val="00D013EF"/>
    <w:rsid w:val="00D23F2B"/>
    <w:rsid w:val="00D264BE"/>
    <w:rsid w:val="00D31F58"/>
    <w:rsid w:val="00D353BB"/>
    <w:rsid w:val="00D37439"/>
    <w:rsid w:val="00D42BEC"/>
    <w:rsid w:val="00D6598E"/>
    <w:rsid w:val="00D713C1"/>
    <w:rsid w:val="00D755EC"/>
    <w:rsid w:val="00D75C27"/>
    <w:rsid w:val="00D82EE3"/>
    <w:rsid w:val="00D937E4"/>
    <w:rsid w:val="00DB0709"/>
    <w:rsid w:val="00DB3F38"/>
    <w:rsid w:val="00DB63D3"/>
    <w:rsid w:val="00DC340F"/>
    <w:rsid w:val="00DC518C"/>
    <w:rsid w:val="00DE0EF0"/>
    <w:rsid w:val="00DE1D07"/>
    <w:rsid w:val="00DE45B3"/>
    <w:rsid w:val="00DE6DB0"/>
    <w:rsid w:val="00E03AE8"/>
    <w:rsid w:val="00E04BAE"/>
    <w:rsid w:val="00E10B41"/>
    <w:rsid w:val="00E11C88"/>
    <w:rsid w:val="00E11E36"/>
    <w:rsid w:val="00E1364B"/>
    <w:rsid w:val="00E15FC1"/>
    <w:rsid w:val="00E16654"/>
    <w:rsid w:val="00E167DF"/>
    <w:rsid w:val="00E1795C"/>
    <w:rsid w:val="00E17A37"/>
    <w:rsid w:val="00E26814"/>
    <w:rsid w:val="00E30382"/>
    <w:rsid w:val="00E32C41"/>
    <w:rsid w:val="00E36244"/>
    <w:rsid w:val="00E4151D"/>
    <w:rsid w:val="00E46D3E"/>
    <w:rsid w:val="00E560C7"/>
    <w:rsid w:val="00E606B4"/>
    <w:rsid w:val="00E66459"/>
    <w:rsid w:val="00E847FE"/>
    <w:rsid w:val="00E92280"/>
    <w:rsid w:val="00EB326D"/>
    <w:rsid w:val="00EB6685"/>
    <w:rsid w:val="00EC0309"/>
    <w:rsid w:val="00ED1B1F"/>
    <w:rsid w:val="00ED5CAE"/>
    <w:rsid w:val="00EE003F"/>
    <w:rsid w:val="00EE6705"/>
    <w:rsid w:val="00EF411F"/>
    <w:rsid w:val="00F02673"/>
    <w:rsid w:val="00F044EA"/>
    <w:rsid w:val="00F140D9"/>
    <w:rsid w:val="00F2485F"/>
    <w:rsid w:val="00F34BC2"/>
    <w:rsid w:val="00F35D7D"/>
    <w:rsid w:val="00F363A7"/>
    <w:rsid w:val="00F505F4"/>
    <w:rsid w:val="00F67150"/>
    <w:rsid w:val="00F74DA1"/>
    <w:rsid w:val="00F76C1B"/>
    <w:rsid w:val="00F80CCE"/>
    <w:rsid w:val="00F904A8"/>
    <w:rsid w:val="00F9182E"/>
    <w:rsid w:val="00F9273C"/>
    <w:rsid w:val="00FA00B9"/>
    <w:rsid w:val="00FA0E9F"/>
    <w:rsid w:val="00FA52EC"/>
    <w:rsid w:val="00FA5B7F"/>
    <w:rsid w:val="00FA749A"/>
    <w:rsid w:val="00FB0443"/>
    <w:rsid w:val="00FB12BA"/>
    <w:rsid w:val="00FC2B75"/>
    <w:rsid w:val="00FD1C8E"/>
    <w:rsid w:val="00FD781F"/>
    <w:rsid w:val="00FE450F"/>
    <w:rsid w:val="00FE6313"/>
    <w:rsid w:val="00FF6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978364D-B09B-4F38-BF97-5307E1E5E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66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F6662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F6662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6662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1F6662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6662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F6662"/>
    <w:rPr>
      <w:b w:val="0"/>
      <w:i w:val="0"/>
      <w:sz w:val="22"/>
      <w:szCs w:val="22"/>
    </w:rPr>
  </w:style>
  <w:style w:type="character" w:customStyle="1" w:styleId="WW8Num3z0">
    <w:name w:val="WW8Num3z0"/>
    <w:rsid w:val="001F6662"/>
    <w:rPr>
      <w:b w:val="0"/>
      <w:i w:val="0"/>
      <w:sz w:val="22"/>
      <w:szCs w:val="22"/>
    </w:rPr>
  </w:style>
  <w:style w:type="character" w:customStyle="1" w:styleId="WW8Num4z0">
    <w:name w:val="WW8Num4z0"/>
    <w:rsid w:val="001F6662"/>
    <w:rPr>
      <w:rFonts w:ascii="Symbol" w:hAnsi="Symbol"/>
      <w:color w:val="auto"/>
      <w:sz w:val="20"/>
    </w:rPr>
  </w:style>
  <w:style w:type="character" w:customStyle="1" w:styleId="WW8Num5z0">
    <w:name w:val="WW8Num5z0"/>
    <w:rsid w:val="001F6662"/>
    <w:rPr>
      <w:b w:val="0"/>
    </w:rPr>
  </w:style>
  <w:style w:type="character" w:customStyle="1" w:styleId="WW8Num6z0">
    <w:name w:val="WW8Num6z0"/>
    <w:rsid w:val="001F6662"/>
    <w:rPr>
      <w:b w:val="0"/>
      <w:i w:val="0"/>
      <w:sz w:val="22"/>
      <w:szCs w:val="22"/>
    </w:rPr>
  </w:style>
  <w:style w:type="character" w:customStyle="1" w:styleId="WW8Num7z0">
    <w:name w:val="WW8Num7z0"/>
    <w:rsid w:val="001F6662"/>
    <w:rPr>
      <w:rFonts w:ascii="Symbol" w:hAnsi="Symbol"/>
      <w:color w:val="auto"/>
    </w:rPr>
  </w:style>
  <w:style w:type="character" w:customStyle="1" w:styleId="WW8Num8z0">
    <w:name w:val="WW8Num8z0"/>
    <w:rsid w:val="001F6662"/>
    <w:rPr>
      <w:b w:val="0"/>
      <w:i w:val="0"/>
      <w:sz w:val="22"/>
      <w:szCs w:val="22"/>
    </w:rPr>
  </w:style>
  <w:style w:type="character" w:customStyle="1" w:styleId="WW8Num9z0">
    <w:name w:val="WW8Num9z0"/>
    <w:rsid w:val="001F6662"/>
    <w:rPr>
      <w:rFonts w:ascii="Times New Roman" w:hAnsi="Times New Roman"/>
    </w:rPr>
  </w:style>
  <w:style w:type="character" w:customStyle="1" w:styleId="WW8Num10z0">
    <w:name w:val="WW8Num10z0"/>
    <w:rsid w:val="001F6662"/>
    <w:rPr>
      <w:rFonts w:ascii="Symbol" w:hAnsi="Symbol"/>
      <w:color w:val="auto"/>
    </w:rPr>
  </w:style>
  <w:style w:type="character" w:customStyle="1" w:styleId="WW8Num11z0">
    <w:name w:val="WW8Num11z0"/>
    <w:rsid w:val="001F6662"/>
    <w:rPr>
      <w:rFonts w:ascii="Symbol" w:hAnsi="Symbol"/>
      <w:color w:val="auto"/>
      <w:sz w:val="20"/>
    </w:rPr>
  </w:style>
  <w:style w:type="character" w:customStyle="1" w:styleId="WW8Num12z0">
    <w:name w:val="WW8Num12z0"/>
    <w:rsid w:val="001F6662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1F6662"/>
  </w:style>
  <w:style w:type="character" w:customStyle="1" w:styleId="Absatz-Standardschriftart">
    <w:name w:val="Absatz-Standardschriftart"/>
    <w:rsid w:val="001F6662"/>
  </w:style>
  <w:style w:type="character" w:customStyle="1" w:styleId="WW-Absatz-Standardschriftart">
    <w:name w:val="WW-Absatz-Standardschriftart"/>
    <w:rsid w:val="001F6662"/>
  </w:style>
  <w:style w:type="character" w:customStyle="1" w:styleId="WW-Absatz-Standardschriftart1">
    <w:name w:val="WW-Absatz-Standardschriftart1"/>
    <w:rsid w:val="001F6662"/>
  </w:style>
  <w:style w:type="character" w:customStyle="1" w:styleId="WW-Absatz-Standardschriftart11">
    <w:name w:val="WW-Absatz-Standardschriftart11"/>
    <w:rsid w:val="001F6662"/>
  </w:style>
  <w:style w:type="character" w:customStyle="1" w:styleId="WW-Absatz-Standardschriftart111">
    <w:name w:val="WW-Absatz-Standardschriftart111"/>
    <w:rsid w:val="001F6662"/>
  </w:style>
  <w:style w:type="character" w:customStyle="1" w:styleId="20">
    <w:name w:val="Основной шрифт абзаца2"/>
    <w:rsid w:val="001F6662"/>
  </w:style>
  <w:style w:type="character" w:customStyle="1" w:styleId="WW-Absatz-Standardschriftart1111">
    <w:name w:val="WW-Absatz-Standardschriftart1111"/>
    <w:rsid w:val="001F6662"/>
  </w:style>
  <w:style w:type="character" w:customStyle="1" w:styleId="WW-Absatz-Standardschriftart11111">
    <w:name w:val="WW-Absatz-Standardschriftart11111"/>
    <w:rsid w:val="001F6662"/>
  </w:style>
  <w:style w:type="character" w:customStyle="1" w:styleId="WW-Absatz-Standardschriftart111111">
    <w:name w:val="WW-Absatz-Standardschriftart111111"/>
    <w:rsid w:val="001F6662"/>
  </w:style>
  <w:style w:type="character" w:customStyle="1" w:styleId="WW-Absatz-Standardschriftart1111111">
    <w:name w:val="WW-Absatz-Standardschriftart1111111"/>
    <w:rsid w:val="001F6662"/>
  </w:style>
  <w:style w:type="character" w:customStyle="1" w:styleId="WW-Absatz-Standardschriftart11111111">
    <w:name w:val="WW-Absatz-Standardschriftart11111111"/>
    <w:rsid w:val="001F6662"/>
  </w:style>
  <w:style w:type="character" w:customStyle="1" w:styleId="WW8Num13z0">
    <w:name w:val="WW8Num13z0"/>
    <w:rsid w:val="001F6662"/>
    <w:rPr>
      <w:rFonts w:ascii="Symbol" w:hAnsi="Symbol"/>
      <w:color w:val="auto"/>
    </w:rPr>
  </w:style>
  <w:style w:type="character" w:customStyle="1" w:styleId="WW8Num14z0">
    <w:name w:val="WW8Num14z0"/>
    <w:rsid w:val="001F6662"/>
    <w:rPr>
      <w:rFonts w:ascii="Symbol" w:hAnsi="Symbol"/>
      <w:color w:val="auto"/>
    </w:rPr>
  </w:style>
  <w:style w:type="character" w:customStyle="1" w:styleId="WW8Num15z0">
    <w:name w:val="WW8Num15z0"/>
    <w:rsid w:val="001F6662"/>
    <w:rPr>
      <w:rFonts w:ascii="Symbol" w:hAnsi="Symbol"/>
      <w:color w:val="auto"/>
    </w:rPr>
  </w:style>
  <w:style w:type="character" w:customStyle="1" w:styleId="WW8Num16z0">
    <w:name w:val="WW8Num16z0"/>
    <w:rsid w:val="001F6662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1F6662"/>
  </w:style>
  <w:style w:type="character" w:customStyle="1" w:styleId="WW8Num1z0">
    <w:name w:val="WW8Num1z0"/>
    <w:rsid w:val="001F6662"/>
    <w:rPr>
      <w:b w:val="0"/>
      <w:i w:val="0"/>
      <w:sz w:val="22"/>
      <w:szCs w:val="22"/>
    </w:rPr>
  </w:style>
  <w:style w:type="character" w:customStyle="1" w:styleId="WW8Num6z1">
    <w:name w:val="WW8Num6z1"/>
    <w:rsid w:val="001F6662"/>
    <w:rPr>
      <w:b w:val="0"/>
      <w:i w:val="0"/>
      <w:sz w:val="24"/>
      <w:szCs w:val="24"/>
    </w:rPr>
  </w:style>
  <w:style w:type="character" w:customStyle="1" w:styleId="WW8Num8z1">
    <w:name w:val="WW8Num8z1"/>
    <w:rsid w:val="001F6662"/>
    <w:rPr>
      <w:b w:val="0"/>
      <w:i w:val="0"/>
      <w:sz w:val="24"/>
      <w:szCs w:val="24"/>
    </w:rPr>
  </w:style>
  <w:style w:type="character" w:customStyle="1" w:styleId="WW8Num10z1">
    <w:name w:val="WW8Num10z1"/>
    <w:rsid w:val="001F6662"/>
    <w:rPr>
      <w:rFonts w:ascii="Courier New" w:hAnsi="Courier New" w:cs="Courier New"/>
    </w:rPr>
  </w:style>
  <w:style w:type="character" w:customStyle="1" w:styleId="WW8Num10z2">
    <w:name w:val="WW8Num10z2"/>
    <w:rsid w:val="001F6662"/>
    <w:rPr>
      <w:rFonts w:ascii="Wingdings" w:hAnsi="Wingdings"/>
    </w:rPr>
  </w:style>
  <w:style w:type="character" w:customStyle="1" w:styleId="WW8Num10z3">
    <w:name w:val="WW8Num10z3"/>
    <w:rsid w:val="001F6662"/>
    <w:rPr>
      <w:rFonts w:ascii="Symbol" w:hAnsi="Symbol"/>
    </w:rPr>
  </w:style>
  <w:style w:type="character" w:customStyle="1" w:styleId="WW8Num11z1">
    <w:name w:val="WW8Num11z1"/>
    <w:rsid w:val="001F6662"/>
    <w:rPr>
      <w:rFonts w:ascii="Courier New" w:hAnsi="Courier New" w:cs="Times New Roman"/>
    </w:rPr>
  </w:style>
  <w:style w:type="character" w:customStyle="1" w:styleId="WW8Num13z1">
    <w:name w:val="WW8Num13z1"/>
    <w:rsid w:val="001F6662"/>
    <w:rPr>
      <w:rFonts w:ascii="Courier New" w:hAnsi="Courier New" w:cs="Courier New"/>
    </w:rPr>
  </w:style>
  <w:style w:type="character" w:customStyle="1" w:styleId="WW8Num13z2">
    <w:name w:val="WW8Num13z2"/>
    <w:rsid w:val="001F6662"/>
    <w:rPr>
      <w:rFonts w:ascii="Wingdings" w:hAnsi="Wingdings"/>
    </w:rPr>
  </w:style>
  <w:style w:type="character" w:customStyle="1" w:styleId="WW8Num13z3">
    <w:name w:val="WW8Num13z3"/>
    <w:rsid w:val="001F6662"/>
    <w:rPr>
      <w:rFonts w:ascii="Symbol" w:hAnsi="Symbol"/>
    </w:rPr>
  </w:style>
  <w:style w:type="character" w:customStyle="1" w:styleId="WW8Num14z1">
    <w:name w:val="WW8Num14z1"/>
    <w:rsid w:val="001F6662"/>
    <w:rPr>
      <w:rFonts w:ascii="Courier New" w:hAnsi="Courier New" w:cs="Courier New"/>
    </w:rPr>
  </w:style>
  <w:style w:type="character" w:customStyle="1" w:styleId="WW8Num14z2">
    <w:name w:val="WW8Num14z2"/>
    <w:rsid w:val="001F6662"/>
    <w:rPr>
      <w:rFonts w:ascii="Wingdings" w:hAnsi="Wingdings"/>
    </w:rPr>
  </w:style>
  <w:style w:type="character" w:customStyle="1" w:styleId="WW8Num14z3">
    <w:name w:val="WW8Num14z3"/>
    <w:rsid w:val="001F6662"/>
    <w:rPr>
      <w:rFonts w:ascii="Symbol" w:hAnsi="Symbol"/>
    </w:rPr>
  </w:style>
  <w:style w:type="character" w:customStyle="1" w:styleId="WW8Num15z1">
    <w:name w:val="WW8Num15z1"/>
    <w:rsid w:val="001F6662"/>
    <w:rPr>
      <w:rFonts w:ascii="Courier New" w:hAnsi="Courier New" w:cs="Courier New"/>
    </w:rPr>
  </w:style>
  <w:style w:type="character" w:customStyle="1" w:styleId="WW8Num15z2">
    <w:name w:val="WW8Num15z2"/>
    <w:rsid w:val="001F6662"/>
    <w:rPr>
      <w:rFonts w:ascii="Wingdings" w:hAnsi="Wingdings"/>
    </w:rPr>
  </w:style>
  <w:style w:type="character" w:customStyle="1" w:styleId="WW8Num15z3">
    <w:name w:val="WW8Num15z3"/>
    <w:rsid w:val="001F6662"/>
    <w:rPr>
      <w:rFonts w:ascii="Symbol" w:hAnsi="Symbol"/>
    </w:rPr>
  </w:style>
  <w:style w:type="character" w:customStyle="1" w:styleId="WW8Num17z0">
    <w:name w:val="WW8Num17z0"/>
    <w:rsid w:val="001F6662"/>
    <w:rPr>
      <w:rFonts w:ascii="Symbol" w:hAnsi="Symbol"/>
      <w:color w:val="auto"/>
    </w:rPr>
  </w:style>
  <w:style w:type="character" w:customStyle="1" w:styleId="WW8Num17z1">
    <w:name w:val="WW8Num17z1"/>
    <w:rsid w:val="001F6662"/>
    <w:rPr>
      <w:rFonts w:ascii="Courier New" w:hAnsi="Courier New" w:cs="Courier New"/>
    </w:rPr>
  </w:style>
  <w:style w:type="character" w:customStyle="1" w:styleId="WW8Num17z2">
    <w:name w:val="WW8Num17z2"/>
    <w:rsid w:val="001F6662"/>
    <w:rPr>
      <w:rFonts w:ascii="Wingdings" w:hAnsi="Wingdings"/>
    </w:rPr>
  </w:style>
  <w:style w:type="character" w:customStyle="1" w:styleId="WW8Num17z3">
    <w:name w:val="WW8Num17z3"/>
    <w:rsid w:val="001F6662"/>
    <w:rPr>
      <w:rFonts w:ascii="Symbol" w:hAnsi="Symbol"/>
    </w:rPr>
  </w:style>
  <w:style w:type="character" w:customStyle="1" w:styleId="WW8Num18z0">
    <w:name w:val="WW8Num18z0"/>
    <w:rsid w:val="001F6662"/>
    <w:rPr>
      <w:b w:val="0"/>
      <w:i w:val="0"/>
      <w:sz w:val="22"/>
      <w:szCs w:val="22"/>
    </w:rPr>
  </w:style>
  <w:style w:type="character" w:customStyle="1" w:styleId="WW8Num19z0">
    <w:name w:val="WW8Num19z0"/>
    <w:rsid w:val="001F6662"/>
    <w:rPr>
      <w:rFonts w:ascii="Symbol" w:hAnsi="Symbol"/>
      <w:color w:val="auto"/>
    </w:rPr>
  </w:style>
  <w:style w:type="character" w:customStyle="1" w:styleId="WW8Num21z0">
    <w:name w:val="WW8Num21z0"/>
    <w:rsid w:val="001F6662"/>
    <w:rPr>
      <w:rFonts w:ascii="Symbol" w:hAnsi="Symbol"/>
      <w:color w:val="auto"/>
    </w:rPr>
  </w:style>
  <w:style w:type="character" w:customStyle="1" w:styleId="WW8Num21z1">
    <w:name w:val="WW8Num21z1"/>
    <w:rsid w:val="001F6662"/>
    <w:rPr>
      <w:rFonts w:ascii="Courier New" w:hAnsi="Courier New" w:cs="Courier New"/>
    </w:rPr>
  </w:style>
  <w:style w:type="character" w:customStyle="1" w:styleId="WW8Num21z2">
    <w:name w:val="WW8Num21z2"/>
    <w:rsid w:val="001F6662"/>
    <w:rPr>
      <w:rFonts w:ascii="Wingdings" w:hAnsi="Wingdings"/>
    </w:rPr>
  </w:style>
  <w:style w:type="character" w:customStyle="1" w:styleId="WW8Num21z3">
    <w:name w:val="WW8Num21z3"/>
    <w:rsid w:val="001F6662"/>
    <w:rPr>
      <w:rFonts w:ascii="Symbol" w:hAnsi="Symbol"/>
    </w:rPr>
  </w:style>
  <w:style w:type="character" w:customStyle="1" w:styleId="WW8Num24z0">
    <w:name w:val="WW8Num24z0"/>
    <w:rsid w:val="001F6662"/>
    <w:rPr>
      <w:rFonts w:ascii="Times New Roman" w:hAnsi="Times New Roman" w:cs="Times New Roman"/>
    </w:rPr>
  </w:style>
  <w:style w:type="character" w:customStyle="1" w:styleId="WW8Num25z1">
    <w:name w:val="WW8Num25z1"/>
    <w:rsid w:val="001F6662"/>
    <w:rPr>
      <w:b w:val="0"/>
    </w:rPr>
  </w:style>
  <w:style w:type="character" w:customStyle="1" w:styleId="WW8Num28z0">
    <w:name w:val="WW8Num28z0"/>
    <w:rsid w:val="001F6662"/>
    <w:rPr>
      <w:rFonts w:ascii="Times New Roman" w:hAnsi="Times New Roman"/>
    </w:rPr>
  </w:style>
  <w:style w:type="character" w:customStyle="1" w:styleId="WW8Num28z1">
    <w:name w:val="WW8Num28z1"/>
    <w:rsid w:val="001F6662"/>
    <w:rPr>
      <w:rFonts w:ascii="Courier New" w:hAnsi="Courier New" w:cs="Courier New"/>
    </w:rPr>
  </w:style>
  <w:style w:type="character" w:customStyle="1" w:styleId="WW8Num28z2">
    <w:name w:val="WW8Num28z2"/>
    <w:rsid w:val="001F6662"/>
    <w:rPr>
      <w:rFonts w:ascii="Wingdings" w:hAnsi="Wingdings" w:cs="Wingdings"/>
    </w:rPr>
  </w:style>
  <w:style w:type="character" w:customStyle="1" w:styleId="WW8Num28z3">
    <w:name w:val="WW8Num28z3"/>
    <w:rsid w:val="001F6662"/>
    <w:rPr>
      <w:rFonts w:ascii="Symbol" w:hAnsi="Symbol" w:cs="Symbol"/>
    </w:rPr>
  </w:style>
  <w:style w:type="character" w:customStyle="1" w:styleId="WW8Num32z0">
    <w:name w:val="WW8Num32z0"/>
    <w:rsid w:val="001F6662"/>
    <w:rPr>
      <w:rFonts w:ascii="Times New Roman" w:hAnsi="Times New Roman" w:cs="Times New Roman"/>
    </w:rPr>
  </w:style>
  <w:style w:type="character" w:customStyle="1" w:styleId="WW8Num35z0">
    <w:name w:val="WW8Num35z0"/>
    <w:rsid w:val="001F6662"/>
    <w:rPr>
      <w:rFonts w:ascii="Symbol" w:hAnsi="Symbol"/>
      <w:color w:val="auto"/>
    </w:rPr>
  </w:style>
  <w:style w:type="character" w:customStyle="1" w:styleId="WW8Num36z0">
    <w:name w:val="WW8Num36z0"/>
    <w:rsid w:val="001F6662"/>
    <w:rPr>
      <w:rFonts w:ascii="Symbol" w:hAnsi="Symbol"/>
      <w:color w:val="auto"/>
    </w:rPr>
  </w:style>
  <w:style w:type="character" w:customStyle="1" w:styleId="WW8Num36z1">
    <w:name w:val="WW8Num36z1"/>
    <w:rsid w:val="001F6662"/>
    <w:rPr>
      <w:rFonts w:ascii="Courier New" w:hAnsi="Courier New" w:cs="Courier New"/>
    </w:rPr>
  </w:style>
  <w:style w:type="character" w:customStyle="1" w:styleId="WW8Num36z2">
    <w:name w:val="WW8Num36z2"/>
    <w:rsid w:val="001F6662"/>
    <w:rPr>
      <w:rFonts w:ascii="Wingdings" w:hAnsi="Wingdings"/>
    </w:rPr>
  </w:style>
  <w:style w:type="character" w:customStyle="1" w:styleId="WW8Num36z3">
    <w:name w:val="WW8Num36z3"/>
    <w:rsid w:val="001F6662"/>
    <w:rPr>
      <w:rFonts w:ascii="Symbol" w:hAnsi="Symbol"/>
    </w:rPr>
  </w:style>
  <w:style w:type="character" w:customStyle="1" w:styleId="WW8Num37z0">
    <w:name w:val="WW8Num37z0"/>
    <w:rsid w:val="001F6662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1F6662"/>
    <w:rPr>
      <w:rFonts w:ascii="Courier New" w:hAnsi="Courier New" w:cs="Courier New"/>
    </w:rPr>
  </w:style>
  <w:style w:type="character" w:customStyle="1" w:styleId="WW8Num37z2">
    <w:name w:val="WW8Num37z2"/>
    <w:rsid w:val="001F6662"/>
    <w:rPr>
      <w:rFonts w:ascii="Wingdings" w:hAnsi="Wingdings" w:cs="Wingdings"/>
    </w:rPr>
  </w:style>
  <w:style w:type="character" w:customStyle="1" w:styleId="WW8Num37z3">
    <w:name w:val="WW8Num37z3"/>
    <w:rsid w:val="001F6662"/>
    <w:rPr>
      <w:rFonts w:ascii="Symbol" w:hAnsi="Symbol" w:cs="Symbol"/>
    </w:rPr>
  </w:style>
  <w:style w:type="character" w:customStyle="1" w:styleId="WW8Num38z0">
    <w:name w:val="WW8Num38z0"/>
    <w:rsid w:val="001F6662"/>
    <w:rPr>
      <w:rFonts w:ascii="Symbol" w:hAnsi="Symbol"/>
      <w:color w:val="auto"/>
    </w:rPr>
  </w:style>
  <w:style w:type="character" w:customStyle="1" w:styleId="WW8Num38z1">
    <w:name w:val="WW8Num38z1"/>
    <w:rsid w:val="001F6662"/>
    <w:rPr>
      <w:rFonts w:ascii="Courier New" w:hAnsi="Courier New" w:cs="Courier New"/>
    </w:rPr>
  </w:style>
  <w:style w:type="character" w:customStyle="1" w:styleId="WW8Num38z2">
    <w:name w:val="WW8Num38z2"/>
    <w:rsid w:val="001F6662"/>
    <w:rPr>
      <w:rFonts w:ascii="Wingdings" w:hAnsi="Wingdings"/>
    </w:rPr>
  </w:style>
  <w:style w:type="character" w:customStyle="1" w:styleId="WW8Num38z3">
    <w:name w:val="WW8Num38z3"/>
    <w:rsid w:val="001F6662"/>
    <w:rPr>
      <w:rFonts w:ascii="Symbol" w:hAnsi="Symbol"/>
    </w:rPr>
  </w:style>
  <w:style w:type="character" w:customStyle="1" w:styleId="WW8Num39z0">
    <w:name w:val="WW8Num39z0"/>
    <w:rsid w:val="001F6662"/>
    <w:rPr>
      <w:rFonts w:ascii="Symbol" w:hAnsi="Symbol"/>
      <w:color w:val="auto"/>
    </w:rPr>
  </w:style>
  <w:style w:type="character" w:customStyle="1" w:styleId="WW8Num40z0">
    <w:name w:val="WW8Num40z0"/>
    <w:rsid w:val="001F6662"/>
    <w:rPr>
      <w:rFonts w:ascii="Symbol" w:hAnsi="Symbol"/>
      <w:color w:val="auto"/>
    </w:rPr>
  </w:style>
  <w:style w:type="character" w:customStyle="1" w:styleId="WW8Num40z1">
    <w:name w:val="WW8Num40z1"/>
    <w:rsid w:val="001F6662"/>
    <w:rPr>
      <w:rFonts w:ascii="Courier New" w:hAnsi="Courier New" w:cs="Courier New"/>
    </w:rPr>
  </w:style>
  <w:style w:type="character" w:customStyle="1" w:styleId="WW8Num40z2">
    <w:name w:val="WW8Num40z2"/>
    <w:rsid w:val="001F6662"/>
    <w:rPr>
      <w:rFonts w:ascii="Wingdings" w:hAnsi="Wingdings"/>
    </w:rPr>
  </w:style>
  <w:style w:type="character" w:customStyle="1" w:styleId="WW8Num40z3">
    <w:name w:val="WW8Num40z3"/>
    <w:rsid w:val="001F6662"/>
    <w:rPr>
      <w:rFonts w:ascii="Symbol" w:hAnsi="Symbol"/>
    </w:rPr>
  </w:style>
  <w:style w:type="character" w:customStyle="1" w:styleId="WW8Num41z0">
    <w:name w:val="WW8Num41z0"/>
    <w:rsid w:val="001F6662"/>
    <w:rPr>
      <w:b w:val="0"/>
      <w:i w:val="0"/>
      <w:sz w:val="22"/>
      <w:szCs w:val="22"/>
    </w:rPr>
  </w:style>
  <w:style w:type="character" w:customStyle="1" w:styleId="WW8Num42z0">
    <w:name w:val="WW8Num42z0"/>
    <w:rsid w:val="001F6662"/>
    <w:rPr>
      <w:b w:val="0"/>
      <w:i w:val="0"/>
      <w:sz w:val="22"/>
      <w:szCs w:val="22"/>
    </w:rPr>
  </w:style>
  <w:style w:type="character" w:customStyle="1" w:styleId="WW8Num43z0">
    <w:name w:val="WW8Num43z0"/>
    <w:rsid w:val="001F6662"/>
    <w:rPr>
      <w:rFonts w:ascii="Symbol" w:hAnsi="Symbol"/>
      <w:color w:val="auto"/>
    </w:rPr>
  </w:style>
  <w:style w:type="character" w:customStyle="1" w:styleId="WW8Num43z1">
    <w:name w:val="WW8Num43z1"/>
    <w:rsid w:val="001F6662"/>
    <w:rPr>
      <w:rFonts w:ascii="Courier New" w:hAnsi="Courier New" w:cs="Courier New"/>
    </w:rPr>
  </w:style>
  <w:style w:type="character" w:customStyle="1" w:styleId="WW8Num43z2">
    <w:name w:val="WW8Num43z2"/>
    <w:rsid w:val="001F6662"/>
    <w:rPr>
      <w:rFonts w:ascii="Wingdings" w:hAnsi="Wingdings"/>
    </w:rPr>
  </w:style>
  <w:style w:type="character" w:customStyle="1" w:styleId="WW8Num43z3">
    <w:name w:val="WW8Num43z3"/>
    <w:rsid w:val="001F6662"/>
    <w:rPr>
      <w:rFonts w:ascii="Symbol" w:hAnsi="Symbol"/>
    </w:rPr>
  </w:style>
  <w:style w:type="character" w:customStyle="1" w:styleId="10">
    <w:name w:val="Основной шрифт абзаца1"/>
    <w:rsid w:val="001F6662"/>
  </w:style>
  <w:style w:type="character" w:styleId="a3">
    <w:name w:val="page number"/>
    <w:basedOn w:val="10"/>
    <w:rsid w:val="001F6662"/>
  </w:style>
  <w:style w:type="character" w:styleId="a4">
    <w:name w:val="Strong"/>
    <w:basedOn w:val="10"/>
    <w:qFormat/>
    <w:rsid w:val="001F6662"/>
    <w:rPr>
      <w:b/>
    </w:rPr>
  </w:style>
  <w:style w:type="character" w:styleId="a5">
    <w:name w:val="Emphasis"/>
    <w:basedOn w:val="10"/>
    <w:qFormat/>
    <w:rsid w:val="001F6662"/>
    <w:rPr>
      <w:i/>
    </w:rPr>
  </w:style>
  <w:style w:type="character" w:customStyle="1" w:styleId="a6">
    <w:name w:val="Символ нумерации"/>
    <w:rsid w:val="001F6662"/>
  </w:style>
  <w:style w:type="character" w:customStyle="1" w:styleId="a7">
    <w:name w:val="Маркеры списка"/>
    <w:rsid w:val="001F6662"/>
    <w:rPr>
      <w:rFonts w:ascii="StarSymbol" w:eastAsia="StarSymbol" w:hAnsi="StarSymbol" w:cs="StarSymbol"/>
      <w:sz w:val="18"/>
      <w:szCs w:val="18"/>
    </w:rPr>
  </w:style>
  <w:style w:type="paragraph" w:customStyle="1" w:styleId="a8">
    <w:name w:val="Заголовок"/>
    <w:basedOn w:val="a"/>
    <w:next w:val="a9"/>
    <w:rsid w:val="001F66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"/>
    <w:link w:val="aa"/>
    <w:rsid w:val="001F6662"/>
    <w:pPr>
      <w:spacing w:after="120"/>
    </w:pPr>
  </w:style>
  <w:style w:type="paragraph" w:styleId="ab">
    <w:name w:val="List"/>
    <w:basedOn w:val="a9"/>
    <w:rsid w:val="001F6662"/>
    <w:rPr>
      <w:rFonts w:ascii="Arial" w:hAnsi="Arial" w:cs="Tahoma"/>
    </w:rPr>
  </w:style>
  <w:style w:type="paragraph" w:customStyle="1" w:styleId="31">
    <w:name w:val="Название3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1F666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1F6662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1F6662"/>
    <w:pPr>
      <w:suppressLineNumbers/>
    </w:pPr>
    <w:rPr>
      <w:rFonts w:ascii="Arial" w:hAnsi="Arial" w:cs="Tahoma"/>
    </w:rPr>
  </w:style>
  <w:style w:type="paragraph" w:styleId="ac">
    <w:name w:val="Title"/>
    <w:basedOn w:val="a"/>
    <w:next w:val="ad"/>
    <w:link w:val="ae"/>
    <w:qFormat/>
    <w:rsid w:val="001F6662"/>
    <w:pPr>
      <w:jc w:val="center"/>
    </w:pPr>
    <w:rPr>
      <w:sz w:val="28"/>
      <w:szCs w:val="28"/>
    </w:rPr>
  </w:style>
  <w:style w:type="paragraph" w:styleId="ad">
    <w:name w:val="Subtitle"/>
    <w:basedOn w:val="a"/>
    <w:next w:val="a9"/>
    <w:link w:val="af"/>
    <w:uiPriority w:val="11"/>
    <w:qFormat/>
    <w:rsid w:val="001F6662"/>
    <w:rPr>
      <w:b/>
      <w:szCs w:val="20"/>
    </w:rPr>
  </w:style>
  <w:style w:type="paragraph" w:styleId="af0">
    <w:name w:val="Body Text Indent"/>
    <w:basedOn w:val="a"/>
    <w:link w:val="af1"/>
    <w:rsid w:val="001F6662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1F6662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1F6662"/>
    <w:pPr>
      <w:spacing w:after="120"/>
    </w:pPr>
    <w:rPr>
      <w:sz w:val="16"/>
      <w:szCs w:val="16"/>
    </w:rPr>
  </w:style>
  <w:style w:type="paragraph" w:styleId="af2">
    <w:name w:val="header"/>
    <w:basedOn w:val="a"/>
    <w:rsid w:val="001F6662"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4"/>
    <w:uiPriority w:val="99"/>
    <w:rsid w:val="001F6662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"/>
    <w:rsid w:val="001F666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1F666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1F6662"/>
    <w:pPr>
      <w:spacing w:after="120" w:line="480" w:lineRule="auto"/>
    </w:pPr>
  </w:style>
  <w:style w:type="paragraph" w:customStyle="1" w:styleId="14">
    <w:name w:val="Текст1"/>
    <w:basedOn w:val="a"/>
    <w:rsid w:val="001F6662"/>
    <w:rPr>
      <w:rFonts w:ascii="Courier New" w:hAnsi="Courier New"/>
      <w:spacing w:val="2"/>
      <w:sz w:val="20"/>
      <w:szCs w:val="20"/>
    </w:rPr>
  </w:style>
  <w:style w:type="paragraph" w:styleId="af5">
    <w:name w:val="Balloon Text"/>
    <w:basedOn w:val="a"/>
    <w:rsid w:val="001F66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F6662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5">
    <w:name w:val="Цитата1"/>
    <w:basedOn w:val="a"/>
    <w:rsid w:val="001F6662"/>
    <w:pPr>
      <w:ind w:left="851" w:right="-142" w:hanging="131"/>
      <w:jc w:val="both"/>
    </w:pPr>
    <w:rPr>
      <w:sz w:val="22"/>
      <w:szCs w:val="20"/>
    </w:rPr>
  </w:style>
  <w:style w:type="paragraph" w:customStyle="1" w:styleId="af6">
    <w:name w:val="Таблицы (моноширинный)"/>
    <w:basedOn w:val="a"/>
    <w:next w:val="a"/>
    <w:rsid w:val="001F666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6">
    <w:name w:val="Основной текст с отступом1"/>
    <w:basedOn w:val="a"/>
    <w:rsid w:val="001F6662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1F666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7">
    <w:name w:val="Содержимое таблицы"/>
    <w:basedOn w:val="a"/>
    <w:rsid w:val="001F6662"/>
    <w:pPr>
      <w:suppressLineNumbers/>
    </w:pPr>
  </w:style>
  <w:style w:type="paragraph" w:customStyle="1" w:styleId="af8">
    <w:name w:val="Заголовок таблицы"/>
    <w:basedOn w:val="af7"/>
    <w:rsid w:val="001F6662"/>
    <w:pPr>
      <w:jc w:val="center"/>
    </w:pPr>
    <w:rPr>
      <w:b/>
      <w:bCs/>
    </w:rPr>
  </w:style>
  <w:style w:type="paragraph" w:customStyle="1" w:styleId="17">
    <w:name w:val="Обычный1"/>
    <w:rsid w:val="001F6662"/>
    <w:pPr>
      <w:suppressAutoHyphens/>
    </w:pPr>
    <w:rPr>
      <w:rFonts w:eastAsia="Arial"/>
      <w:sz w:val="24"/>
      <w:lang w:eastAsia="ar-SA"/>
    </w:rPr>
  </w:style>
  <w:style w:type="table" w:styleId="af9">
    <w:name w:val="Table Grid"/>
    <w:basedOn w:val="a1"/>
    <w:uiPriority w:val="59"/>
    <w:rsid w:val="009915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D353BB"/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Подзаголовок Знак"/>
    <w:basedOn w:val="a0"/>
    <w:link w:val="ad"/>
    <w:uiPriority w:val="11"/>
    <w:rsid w:val="00D353BB"/>
    <w:rPr>
      <w:b/>
      <w:sz w:val="24"/>
      <w:lang w:val="ru-RU" w:eastAsia="ar-SA" w:bidi="ar-SA"/>
    </w:rPr>
  </w:style>
  <w:style w:type="character" w:customStyle="1" w:styleId="ae">
    <w:name w:val="Название Знак"/>
    <w:basedOn w:val="a0"/>
    <w:link w:val="ac"/>
    <w:rsid w:val="009C0781"/>
    <w:rPr>
      <w:sz w:val="28"/>
      <w:szCs w:val="28"/>
      <w:lang w:eastAsia="ar-SA"/>
    </w:rPr>
  </w:style>
  <w:style w:type="character" w:customStyle="1" w:styleId="aa">
    <w:name w:val="Основной текст Знак"/>
    <w:basedOn w:val="a0"/>
    <w:link w:val="a9"/>
    <w:rsid w:val="009C0781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9C0781"/>
    <w:rPr>
      <w:sz w:val="28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C0781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C0781"/>
    <w:rPr>
      <w:rFonts w:ascii="Calibri" w:hAnsi="Calibri"/>
      <w:sz w:val="22"/>
      <w:szCs w:val="22"/>
    </w:rPr>
  </w:style>
  <w:style w:type="character" w:styleId="afb">
    <w:name w:val="Hyperlink"/>
    <w:basedOn w:val="a0"/>
    <w:uiPriority w:val="99"/>
    <w:unhideWhenUsed/>
    <w:rsid w:val="009C0781"/>
    <w:rPr>
      <w:color w:val="0000FF"/>
      <w:u w:val="single"/>
    </w:rPr>
  </w:style>
  <w:style w:type="character" w:styleId="afc">
    <w:name w:val="annotation reference"/>
    <w:basedOn w:val="a0"/>
    <w:rsid w:val="00CE1AC6"/>
    <w:rPr>
      <w:sz w:val="16"/>
      <w:szCs w:val="16"/>
    </w:rPr>
  </w:style>
  <w:style w:type="paragraph" w:styleId="afd">
    <w:name w:val="annotation text"/>
    <w:basedOn w:val="a"/>
    <w:link w:val="afe"/>
    <w:rsid w:val="00CE1AC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CE1AC6"/>
    <w:rPr>
      <w:lang w:eastAsia="ar-SA"/>
    </w:rPr>
  </w:style>
  <w:style w:type="paragraph" w:styleId="aff">
    <w:name w:val="annotation subject"/>
    <w:basedOn w:val="afd"/>
    <w:next w:val="afd"/>
    <w:link w:val="aff0"/>
    <w:rsid w:val="00CE1AC6"/>
    <w:rPr>
      <w:b/>
      <w:bCs/>
    </w:rPr>
  </w:style>
  <w:style w:type="character" w:customStyle="1" w:styleId="aff0">
    <w:name w:val="Тема примечания Знак"/>
    <w:basedOn w:val="afe"/>
    <w:link w:val="aff"/>
    <w:rsid w:val="00CE1AC6"/>
    <w:rPr>
      <w:b/>
      <w:bCs/>
      <w:lang w:eastAsia="ar-SA"/>
    </w:rPr>
  </w:style>
  <w:style w:type="paragraph" w:styleId="aff1">
    <w:name w:val="List Paragraph"/>
    <w:basedOn w:val="a"/>
    <w:uiPriority w:val="34"/>
    <w:qFormat/>
    <w:rsid w:val="00C67E8A"/>
    <w:pPr>
      <w:ind w:left="720"/>
      <w:contextualSpacing/>
    </w:pPr>
  </w:style>
  <w:style w:type="character" w:customStyle="1" w:styleId="af4">
    <w:name w:val="Нижний колонтитул Знак"/>
    <w:basedOn w:val="a0"/>
    <w:link w:val="af3"/>
    <w:uiPriority w:val="99"/>
    <w:rsid w:val="005701F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A6970-2E40-4C8E-9C16-0E13F7DD1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утверждена приказом № 140 р от 07</vt:lpstr>
    </vt:vector>
  </TitlesOfParts>
  <Company>Salt</Company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утверждена приказом № 140 р от 07</dc:title>
  <dc:creator>guk</dc:creator>
  <cp:lastModifiedBy>Черемухин Илья Владимирович</cp:lastModifiedBy>
  <cp:revision>2</cp:revision>
  <cp:lastPrinted>2015-05-25T05:54:00Z</cp:lastPrinted>
  <dcterms:created xsi:type="dcterms:W3CDTF">2016-02-09T09:06:00Z</dcterms:created>
  <dcterms:modified xsi:type="dcterms:W3CDTF">2016-02-09T09:06:00Z</dcterms:modified>
</cp:coreProperties>
</file>